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A029" w14:textId="0E56BD26"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w:t>
      </w:r>
      <w:r w:rsidR="00B60B64">
        <w:t>G</w:t>
      </w:r>
      <w:r w:rsidRPr="00294826">
        <w:t>Z/</w:t>
      </w:r>
      <w:r w:rsidR="00E11ADA">
        <w:rPr>
          <w:rFonts w:cs="Calibri"/>
          <w:caps/>
          <w:kern w:val="28"/>
        </w:rPr>
        <w:t>00029</w:t>
      </w:r>
      <w:r w:rsidRPr="00294826">
        <w:t>/</w:t>
      </w:r>
      <w:r w:rsidR="00D73369">
        <w:t>202</w:t>
      </w:r>
      <w:r w:rsidR="00E11ADA">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3CC1A035" w14:textId="77777777" w:rsidTr="00EB5140">
        <w:trPr>
          <w:trHeight w:val="1820"/>
        </w:trPr>
        <w:tc>
          <w:tcPr>
            <w:tcW w:w="3656" w:type="dxa"/>
            <w:tcBorders>
              <w:top w:val="thinThickSmallGap" w:sz="12" w:space="0" w:color="0070C0"/>
              <w:bottom w:val="thinThickSmallGap" w:sz="12" w:space="0" w:color="0070C0"/>
            </w:tcBorders>
          </w:tcPr>
          <w:p w14:paraId="3CC1A02A"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CC1A02B"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3CC1A02C"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3CC1A02D"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3CC1A02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CC1A02F"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CC1A030"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CC1A031"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3CC1A032"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CC1A0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CC1A034"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CC1A036"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3CC1A037" w14:textId="6EC4A896"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556AE1" w:rsidRPr="00BB5965">
        <w:rPr>
          <w:rFonts w:asciiTheme="minorHAnsi" w:hAnsiTheme="minorHAnsi" w:cstheme="minorHAnsi"/>
          <w:b/>
          <w:szCs w:val="22"/>
        </w:rPr>
        <w:t>„</w:t>
      </w:r>
      <w:r w:rsidR="00556AE1" w:rsidRPr="00271CBF">
        <w:rPr>
          <w:rFonts w:eastAsia="Calibri" w:cs="Calibri"/>
          <w:b/>
          <w:bCs/>
          <w:szCs w:val="22"/>
        </w:rPr>
        <w:t>Roboty budowlane na terenie RE Krosno polegające na przebudowie stacji trafo,</w:t>
      </w:r>
      <w:r w:rsidR="00556AE1">
        <w:rPr>
          <w:rFonts w:eastAsia="Calibri" w:cs="Calibri"/>
          <w:b/>
          <w:bCs/>
          <w:szCs w:val="22"/>
        </w:rPr>
        <w:t xml:space="preserve"> </w:t>
      </w:r>
      <w:r w:rsidR="00556AE1" w:rsidRPr="00271CBF">
        <w:rPr>
          <w:rFonts w:eastAsia="Calibri" w:cs="Calibri"/>
          <w:b/>
          <w:bCs/>
          <w:szCs w:val="22"/>
        </w:rPr>
        <w:t>linii SN i nN w miejscowościach: Łężany, Lipinki, Zawadka Rymanowska i Kamionka, Daliowa, Bonarówka i Wysoka Strzyżowska</w:t>
      </w:r>
      <w:r w:rsidR="00556AE1">
        <w:rPr>
          <w:rFonts w:eastAsia="Calibri" w:cs="Calibri"/>
          <w:b/>
          <w:bCs/>
          <w:szCs w:val="22"/>
        </w:rPr>
        <w:t xml:space="preserve"> – 5 części”</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3CC1A038"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3CC1A03B"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C1A039"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C1A03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3CC1A03F"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CC1A03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3CC1A03D"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3CC1A03E"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3CC1A043"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CC1A04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3CC1A04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3CC1A042"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47"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CC1A04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CC1A04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CC1A04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4B"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CC1A04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CC1A04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CC1A04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4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4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3CC1A04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3CC1A04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5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5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CC1A05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CC1A05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5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5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3CC1A05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CC1A05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5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5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CC1A05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CC1A05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5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5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CC1A05D"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C1A05E"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6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6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CC1A06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3CC1A06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6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6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3CC1A06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C1A06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6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6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3CC1A06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CC1A06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6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6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CC1A06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C1A06E"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7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7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CC1A07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CC1A07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CC1A07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1A07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CC1A075"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3CC1A07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3CC1A078"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3CC1A079"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CC1A07A"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CC1A07B"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E25B8" w14:textId="77777777" w:rsidR="00204FFF" w:rsidRDefault="00204FFF" w:rsidP="004A302B">
      <w:pPr>
        <w:spacing w:line="240" w:lineRule="auto"/>
      </w:pPr>
      <w:r>
        <w:separator/>
      </w:r>
    </w:p>
  </w:endnote>
  <w:endnote w:type="continuationSeparator" w:id="0">
    <w:p w14:paraId="4E412DDA" w14:textId="77777777" w:rsidR="00204FFF" w:rsidRDefault="00204FF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A080" w14:textId="2B79BE13"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B4A33">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B4A33">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A082" w14:textId="4DEBDC20"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B4A3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B4A33">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32765" w14:textId="77777777" w:rsidR="00204FFF" w:rsidRDefault="00204FFF" w:rsidP="004A302B">
      <w:pPr>
        <w:spacing w:line="240" w:lineRule="auto"/>
      </w:pPr>
      <w:r>
        <w:separator/>
      </w:r>
    </w:p>
  </w:footnote>
  <w:footnote w:type="continuationSeparator" w:id="0">
    <w:p w14:paraId="5C879B3B" w14:textId="77777777" w:rsidR="00204FFF" w:rsidRDefault="00204FF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A081" w14:textId="3742530D" w:rsidR="00D23A7E" w:rsidRPr="00706793" w:rsidRDefault="00CD10AF" w:rsidP="00CD10AF">
    <w:pPr>
      <w:autoSpaceDE w:val="0"/>
      <w:autoSpaceDN w:val="0"/>
      <w:adjustRightInd w:val="0"/>
      <w:spacing w:after="840" w:line="240" w:lineRule="auto"/>
      <w:jc w:val="left"/>
      <w:outlineLvl w:val="0"/>
      <w:rPr>
        <w:rFonts w:asciiTheme="minorHAnsi" w:eastAsiaTheme="minorHAnsi" w:hAnsiTheme="minorHAnsi" w:cs="Arial"/>
        <w:bCs/>
        <w:color w:val="000000" w:themeColor="text1"/>
        <w:sz w:val="20"/>
      </w:rPr>
    </w:pPr>
    <w:r>
      <w:rPr>
        <w:rFonts w:asciiTheme="minorHAnsi" w:eastAsiaTheme="minorHAnsi" w:hAnsiTheme="minorHAnsi" w:cs="Arial"/>
        <w:bCs/>
        <w:noProof/>
        <w:color w:val="000000" w:themeColor="text1"/>
        <w:sz w:val="20"/>
      </w:rPr>
      <w:drawing>
        <wp:anchor distT="0" distB="0" distL="114300" distR="114300" simplePos="0" relativeHeight="251658240" behindDoc="0" locked="0" layoutInCell="1" allowOverlap="1" wp14:anchorId="43324115" wp14:editId="4C7ECB19">
          <wp:simplePos x="0" y="0"/>
          <wp:positionH relativeFrom="page">
            <wp:posOffset>504190</wp:posOffset>
          </wp:positionH>
          <wp:positionV relativeFrom="page">
            <wp:posOffset>431800</wp:posOffset>
          </wp:positionV>
          <wp:extent cx="755015" cy="584835"/>
          <wp:effectExtent l="0" t="0" r="6985" b="5715"/>
          <wp:wrapNone/>
          <wp:docPr id="164404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5848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09379947">
    <w:abstractNumId w:val="13"/>
  </w:num>
  <w:num w:numId="2" w16cid:durableId="498083220">
    <w:abstractNumId w:val="8"/>
  </w:num>
  <w:num w:numId="3" w16cid:durableId="2123110301">
    <w:abstractNumId w:val="22"/>
  </w:num>
  <w:num w:numId="4" w16cid:durableId="340937703">
    <w:abstractNumId w:val="6"/>
  </w:num>
  <w:num w:numId="5" w16cid:durableId="194776099">
    <w:abstractNumId w:val="10"/>
  </w:num>
  <w:num w:numId="6" w16cid:durableId="306596750">
    <w:abstractNumId w:val="15"/>
  </w:num>
  <w:num w:numId="7" w16cid:durableId="799881202">
    <w:abstractNumId w:val="16"/>
  </w:num>
  <w:num w:numId="8" w16cid:durableId="1436711083">
    <w:abstractNumId w:val="17"/>
  </w:num>
  <w:num w:numId="9" w16cid:durableId="1305619320">
    <w:abstractNumId w:val="7"/>
  </w:num>
  <w:num w:numId="10" w16cid:durableId="1253512175">
    <w:abstractNumId w:val="18"/>
  </w:num>
  <w:num w:numId="11" w16cid:durableId="2031491671">
    <w:abstractNumId w:val="4"/>
  </w:num>
  <w:num w:numId="12" w16cid:durableId="1357459377">
    <w:abstractNumId w:val="19"/>
  </w:num>
  <w:num w:numId="13" w16cid:durableId="1503086832">
    <w:abstractNumId w:val="12"/>
  </w:num>
  <w:num w:numId="14" w16cid:durableId="543711907">
    <w:abstractNumId w:val="3"/>
  </w:num>
  <w:num w:numId="15" w16cid:durableId="556168652">
    <w:abstractNumId w:val="11"/>
  </w:num>
  <w:num w:numId="16" w16cid:durableId="618949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702772">
    <w:abstractNumId w:val="10"/>
  </w:num>
  <w:num w:numId="18" w16cid:durableId="673919492">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808744808">
    <w:abstractNumId w:val="5"/>
  </w:num>
  <w:num w:numId="20" w16cid:durableId="1306617633">
    <w:abstractNumId w:val="21"/>
  </w:num>
  <w:num w:numId="21" w16cid:durableId="656416694">
    <w:abstractNumId w:val="9"/>
  </w:num>
  <w:num w:numId="22" w16cid:durableId="827746382">
    <w:abstractNumId w:val="14"/>
  </w:num>
  <w:num w:numId="23" w16cid:durableId="213070643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0D4B"/>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550E"/>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369BE"/>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9BA"/>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4FFF"/>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4E7"/>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0C7"/>
    <w:rsid w:val="00541F0C"/>
    <w:rsid w:val="00542394"/>
    <w:rsid w:val="005434FF"/>
    <w:rsid w:val="00544F4C"/>
    <w:rsid w:val="00547B99"/>
    <w:rsid w:val="00550019"/>
    <w:rsid w:val="005514E8"/>
    <w:rsid w:val="00552376"/>
    <w:rsid w:val="005546AB"/>
    <w:rsid w:val="00554E15"/>
    <w:rsid w:val="00555426"/>
    <w:rsid w:val="0055689B"/>
    <w:rsid w:val="0055697F"/>
    <w:rsid w:val="00556AE1"/>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0BD7"/>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3CE"/>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0B64"/>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4616"/>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271"/>
    <w:rsid w:val="00CC5DD7"/>
    <w:rsid w:val="00CC6700"/>
    <w:rsid w:val="00CC68CB"/>
    <w:rsid w:val="00CC6B83"/>
    <w:rsid w:val="00CC6F9A"/>
    <w:rsid w:val="00CD06D1"/>
    <w:rsid w:val="00CD10AF"/>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4A33"/>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AD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2994"/>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1A029"/>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POST/DYS/OR/GZ/00029/2026                         </dmsv2SWPP2ObjectNumber>
    <dmsv2SWPP2SumMD5 xmlns="http://schemas.microsoft.com/sharepoint/v3">ddeceb05afe10d92a457360216759ffe</dmsv2SWPP2SumMD5>
    <dmsv2BaseMoved xmlns="http://schemas.microsoft.com/sharepoint/v3">false</dmsv2BaseMoved>
    <dmsv2BaseIsSensitive xmlns="http://schemas.microsoft.com/sharepoint/v3">true</dmsv2BaseIsSensitive>
    <dmsv2SWPP2IDSWPP2 xmlns="http://schemas.microsoft.com/sharepoint/v3">702967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24140629</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JEUP5JKVCYQC-1092029480-12412</_dlc_DocId>
    <_dlc_DocIdUrl xmlns="a19cb1c7-c5c7-46d4-85ae-d83685407bba">
      <Url>https://swpp2.dms.gkpge.pl/sites/41/_layouts/15/DocIdRedir.aspx?ID=JEUP5JKVCYQC-1092029480-12412</Url>
      <Description>JEUP5JKVCYQC-1092029480-12412</Description>
    </_dlc_DocIdUrl>
  </documentManagement>
</p:properties>
</file>

<file path=customXml/itemProps1.xml><?xml version="1.0" encoding="utf-8"?>
<ds:datastoreItem xmlns:ds="http://schemas.openxmlformats.org/officeDocument/2006/customXml" ds:itemID="{D2913FEA-009D-4743-AD53-F710602991B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0F1332B-CF81-41E2-BCD0-F761D6A22954}">
  <ds:schemaRefs>
    <ds:schemaRef ds:uri="http://schemas.openxmlformats.org/officeDocument/2006/bibliography"/>
  </ds:schemaRefs>
</ds:datastoreItem>
</file>

<file path=customXml/itemProps4.xml><?xml version="1.0" encoding="utf-8"?>
<ds:datastoreItem xmlns:ds="http://schemas.openxmlformats.org/officeDocument/2006/customXml" ds:itemID="{6467EA58-17ED-4F03-A50B-22D599B5B050}"/>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473</Words>
  <Characters>2840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8</cp:revision>
  <cp:lastPrinted>2020-02-27T07:25:00Z</cp:lastPrinted>
  <dcterms:created xsi:type="dcterms:W3CDTF">2025-04-02T08:32:00Z</dcterms:created>
  <dcterms:modified xsi:type="dcterms:W3CDTF">2026-01-16T10:34:00Z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b14fa678-3cee-4f26-8f83-4a09a59ac029</vt:lpwstr>
  </property>
</Properties>
</file>